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21D82CDD" w:rsidR="006600C6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sz w:val="24"/>
          <w:szCs w:val="24"/>
        </w:rPr>
        <w:t xml:space="preserve">A Belügyminisztérium számára benyújtott </w:t>
      </w:r>
      <w:r w:rsidR="0076173F">
        <w:rPr>
          <w:rFonts w:ascii="Times New Roman" w:hAnsi="Times New Roman" w:cs="Times New Roman"/>
          <w:b/>
          <w:sz w:val="24"/>
          <w:szCs w:val="24"/>
        </w:rPr>
        <w:t xml:space="preserve">támogatási kérelem jóváhagyása </w:t>
      </w:r>
      <w:r w:rsidR="00F56BB0">
        <w:rPr>
          <w:rFonts w:ascii="Times New Roman" w:hAnsi="Times New Roman" w:cs="Times New Roman"/>
          <w:b/>
          <w:sz w:val="24"/>
          <w:szCs w:val="24"/>
        </w:rPr>
        <w:t>az Adósságrendezés I</w:t>
      </w:r>
      <w:r w:rsidR="0016197D">
        <w:rPr>
          <w:rFonts w:ascii="Times New Roman" w:hAnsi="Times New Roman" w:cs="Times New Roman"/>
          <w:b/>
          <w:sz w:val="24"/>
          <w:szCs w:val="24"/>
        </w:rPr>
        <w:t>I</w:t>
      </w:r>
      <w:r w:rsidR="00F56BB0">
        <w:rPr>
          <w:rFonts w:ascii="Times New Roman" w:hAnsi="Times New Roman" w:cs="Times New Roman"/>
          <w:b/>
          <w:sz w:val="24"/>
          <w:szCs w:val="24"/>
        </w:rPr>
        <w:t xml:space="preserve">. elnevezésű eljárás kapcsán </w:t>
      </w:r>
    </w:p>
    <w:p w14:paraId="5151FFE8" w14:textId="116A54D4" w:rsidR="008F52C9" w:rsidRPr="008F52C9" w:rsidRDefault="008F52C9" w:rsidP="008F52C9">
      <w:pPr>
        <w:spacing w:after="0" w:line="36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9F1C36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8C3A61" w14:textId="79E72C5A" w:rsidR="00D90AD6" w:rsidRDefault="00D90AD6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0B524E99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3F76B76" w14:textId="7873E951" w:rsidR="00F56BB0" w:rsidRDefault="006600C6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</w:t>
      </w:r>
      <w:r w:rsidR="0016197D">
        <w:rPr>
          <w:rFonts w:ascii="Times New Roman" w:hAnsi="Times New Roman" w:cs="Times New Roman"/>
          <w:sz w:val="24"/>
          <w:szCs w:val="24"/>
        </w:rPr>
        <w:t>Országos Önkormányzatának</w:t>
      </w:r>
      <w:r w:rsidR="00F56B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(a továbbiakban: Önkormányzat) </w:t>
      </w:r>
      <w:r w:rsidR="0016197D">
        <w:rPr>
          <w:rFonts w:ascii="Times New Roman" w:hAnsi="Times New Roman" w:cs="Times New Roman"/>
          <w:sz w:val="24"/>
          <w:szCs w:val="24"/>
        </w:rPr>
        <w:t xml:space="preserve">Közgyűlése a 2025. október 31. napján tartott ülésén tájékoztatás keretében kapott </w:t>
      </w:r>
      <w:r w:rsidR="00E213C2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16197D">
        <w:rPr>
          <w:rFonts w:ascii="Times New Roman" w:hAnsi="Times New Roman" w:cs="Times New Roman"/>
          <w:sz w:val="24"/>
          <w:szCs w:val="24"/>
        </w:rPr>
        <w:t>beszámolót arról, hogy az Önkormányzat a Belügyminisztériumnál kezdeményezi</w:t>
      </w:r>
      <w:r w:rsidR="00F56BB0">
        <w:rPr>
          <w:rFonts w:ascii="Times New Roman" w:hAnsi="Times New Roman" w:cs="Times New Roman"/>
          <w:sz w:val="24"/>
          <w:szCs w:val="24"/>
        </w:rPr>
        <w:t xml:space="preserve"> az Adósságrendezés I</w:t>
      </w:r>
      <w:r w:rsidR="0016197D">
        <w:rPr>
          <w:rFonts w:ascii="Times New Roman" w:hAnsi="Times New Roman" w:cs="Times New Roman"/>
          <w:sz w:val="24"/>
          <w:szCs w:val="24"/>
        </w:rPr>
        <w:t>I. elnevezésű eljárást.</w:t>
      </w:r>
    </w:p>
    <w:p w14:paraId="50B38FAE" w14:textId="1466E78D" w:rsidR="00F56BB0" w:rsidRDefault="0016197D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fentiekben nevesített eljáráshoz szükséges támogatási kérelmet és annak mellékleteit az Önkormányzat benyújtott</w:t>
      </w:r>
      <w:r w:rsidR="0076173F">
        <w:rPr>
          <w:rFonts w:ascii="Times New Roman" w:hAnsi="Times New Roman" w:cs="Times New Roman"/>
          <w:sz w:val="24"/>
          <w:szCs w:val="24"/>
        </w:rPr>
        <w:t>a a Belügyminisztérium számára, így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6BB0">
        <w:rPr>
          <w:rFonts w:ascii="Times New Roman" w:hAnsi="Times New Roman" w:cs="Times New Roman"/>
          <w:sz w:val="24"/>
          <w:szCs w:val="24"/>
        </w:rPr>
        <w:t xml:space="preserve">Közgyűlés támogató döntése </w:t>
      </w:r>
      <w:r>
        <w:rPr>
          <w:rFonts w:ascii="Times New Roman" w:hAnsi="Times New Roman" w:cs="Times New Roman"/>
          <w:sz w:val="24"/>
          <w:szCs w:val="24"/>
        </w:rPr>
        <w:t xml:space="preserve">szükséges </w:t>
      </w:r>
      <w:r w:rsidR="00F56BB0">
        <w:rPr>
          <w:rFonts w:ascii="Times New Roman" w:hAnsi="Times New Roman" w:cs="Times New Roman"/>
          <w:sz w:val="24"/>
          <w:szCs w:val="24"/>
        </w:rPr>
        <w:t>a témában.</w:t>
      </w:r>
    </w:p>
    <w:p w14:paraId="0EEBFF92" w14:textId="785565AF" w:rsidR="00F56BB0" w:rsidRPr="00F56BB0" w:rsidRDefault="00F56BB0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határozati javaslat részét – mellékletét - képezik a jelölt eljáráshoz szükséges dokumentumok.</w:t>
      </w:r>
    </w:p>
    <w:p w14:paraId="1CEA2399" w14:textId="205365C2" w:rsidR="006600C6" w:rsidRPr="008A31EC" w:rsidRDefault="006600C6" w:rsidP="00D158E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5D645A74" w14:textId="77777777" w:rsidR="006600C6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D5B275" w14:textId="4A02615F" w:rsidR="006600C6" w:rsidRDefault="006600C6" w:rsidP="006600C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</w:t>
      </w:r>
      <w:r w:rsidR="00AF5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tának Közgyűlése megtárgyalta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F56BB0">
        <w:rPr>
          <w:rFonts w:ascii="Times New Roman" w:hAnsi="Times New Roman" w:cs="Times New Roman"/>
          <w:b/>
          <w:sz w:val="24"/>
          <w:szCs w:val="24"/>
        </w:rPr>
        <w:t>A Belügyminisztérium számára benyújtott támogatási kérelem jóváhagyása az Adósságrendezés I</w:t>
      </w:r>
      <w:r w:rsidR="0076173F">
        <w:rPr>
          <w:rFonts w:ascii="Times New Roman" w:hAnsi="Times New Roman" w:cs="Times New Roman"/>
          <w:b/>
          <w:sz w:val="24"/>
          <w:szCs w:val="24"/>
        </w:rPr>
        <w:t>I</w:t>
      </w:r>
      <w:r w:rsidR="00F56BB0">
        <w:rPr>
          <w:rFonts w:ascii="Times New Roman" w:hAnsi="Times New Roman" w:cs="Times New Roman"/>
          <w:b/>
          <w:sz w:val="24"/>
          <w:szCs w:val="24"/>
        </w:rPr>
        <w:t>. elnevezésű eljárás kapcsán</w:t>
      </w:r>
      <w:r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0C312392" w14:textId="77777777" w:rsidR="00D158E1" w:rsidRPr="00CF0293" w:rsidRDefault="00D158E1" w:rsidP="00660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2C07A0" w14:textId="77777777" w:rsidR="006600C6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BDB26DA" w14:textId="33940DAE" w:rsidR="006600C6" w:rsidRPr="00D158E1" w:rsidRDefault="006600C6" w:rsidP="00D158E1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F56BB0"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>jóváhagyja a</w:t>
      </w:r>
      <w:r w:rsidR="00F56BB0" w:rsidRPr="00D15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BB0" w:rsidRPr="00D158E1">
        <w:rPr>
          <w:rFonts w:ascii="Times New Roman" w:hAnsi="Times New Roman" w:cs="Times New Roman"/>
          <w:sz w:val="24"/>
          <w:szCs w:val="24"/>
        </w:rPr>
        <w:t>Belügyminisztérium számá</w:t>
      </w:r>
      <w:r w:rsidR="00D158E1" w:rsidRPr="00D158E1">
        <w:rPr>
          <w:rFonts w:ascii="Times New Roman" w:hAnsi="Times New Roman" w:cs="Times New Roman"/>
          <w:sz w:val="24"/>
          <w:szCs w:val="24"/>
        </w:rPr>
        <w:t>ra benyújtott támogatási kérelmet</w:t>
      </w:r>
      <w:r w:rsidR="00F56BB0" w:rsidRPr="00D158E1">
        <w:rPr>
          <w:rFonts w:ascii="Times New Roman" w:hAnsi="Times New Roman" w:cs="Times New Roman"/>
          <w:sz w:val="24"/>
          <w:szCs w:val="24"/>
        </w:rPr>
        <w:t xml:space="preserve"> az Adósságrendezés I</w:t>
      </w:r>
      <w:r w:rsidR="0076173F">
        <w:rPr>
          <w:rFonts w:ascii="Times New Roman" w:hAnsi="Times New Roman" w:cs="Times New Roman"/>
          <w:sz w:val="24"/>
          <w:szCs w:val="24"/>
        </w:rPr>
        <w:t>I</w:t>
      </w:r>
      <w:r w:rsidR="00F56BB0" w:rsidRPr="00D158E1">
        <w:rPr>
          <w:rFonts w:ascii="Times New Roman" w:hAnsi="Times New Roman" w:cs="Times New Roman"/>
          <w:sz w:val="24"/>
          <w:szCs w:val="24"/>
        </w:rPr>
        <w:t>. elnevezésű eljárás kapcsán</w:t>
      </w:r>
      <w:r w:rsidR="00D158E1" w:rsidRPr="00D158E1">
        <w:rPr>
          <w:rFonts w:ascii="Times New Roman" w:hAnsi="Times New Roman" w:cs="Times New Roman"/>
          <w:sz w:val="24"/>
          <w:szCs w:val="24"/>
        </w:rPr>
        <w:t xml:space="preserve"> a mellékletek szerinti tartalommal.</w:t>
      </w:r>
    </w:p>
    <w:p w14:paraId="236F04D0" w14:textId="3E92A36A" w:rsidR="00D158E1" w:rsidRDefault="00D158E1" w:rsidP="00D15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F06E3" w14:textId="19824DEF" w:rsidR="00D158E1" w:rsidRPr="001902FA" w:rsidRDefault="00D158E1" w:rsidP="00D158E1">
      <w:pPr>
        <w:pStyle w:val="Norm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felhatalmazza az Elnököt és a Hivatalvezetőt az eljárással összefüggő intézkedések</w:t>
      </w:r>
      <w:r w:rsidR="00AF5C8B">
        <w:rPr>
          <w:bCs/>
          <w:color w:val="000000"/>
        </w:rPr>
        <w:t xml:space="preserve"> elvégzésére</w:t>
      </w:r>
      <w:r>
        <w:rPr>
          <w:bCs/>
          <w:color w:val="000000"/>
        </w:rPr>
        <w:t>, a kapcsolódó jognyilatkozatok megtételére, azok szükségszerű módosítására.</w:t>
      </w:r>
    </w:p>
    <w:p w14:paraId="1A93F3E0" w14:textId="77777777" w:rsidR="00D158E1" w:rsidRDefault="00D158E1" w:rsidP="00F5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167CD" w14:textId="77777777" w:rsidR="0076173F" w:rsidRDefault="0076173F" w:rsidP="006600C6">
      <w:pPr>
        <w:spacing w:after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7DDC6B3C" w14:textId="4046463D" w:rsidR="006600C6" w:rsidRPr="008431F7" w:rsidRDefault="00365E41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76838">
    <w:abstractNumId w:val="15"/>
  </w:num>
  <w:num w:numId="2" w16cid:durableId="1585411283">
    <w:abstractNumId w:val="16"/>
  </w:num>
  <w:num w:numId="3" w16cid:durableId="79496412">
    <w:abstractNumId w:val="13"/>
  </w:num>
  <w:num w:numId="4" w16cid:durableId="1325625907">
    <w:abstractNumId w:val="10"/>
  </w:num>
  <w:num w:numId="5" w16cid:durableId="705183479">
    <w:abstractNumId w:val="6"/>
  </w:num>
  <w:num w:numId="6" w16cid:durableId="1291939953">
    <w:abstractNumId w:val="12"/>
  </w:num>
  <w:num w:numId="7" w16cid:durableId="1994024321">
    <w:abstractNumId w:val="7"/>
  </w:num>
  <w:num w:numId="8" w16cid:durableId="221871126">
    <w:abstractNumId w:val="8"/>
  </w:num>
  <w:num w:numId="9" w16cid:durableId="1800609741">
    <w:abstractNumId w:val="11"/>
  </w:num>
  <w:num w:numId="10" w16cid:durableId="1339578473">
    <w:abstractNumId w:val="1"/>
  </w:num>
  <w:num w:numId="11" w16cid:durableId="1898281751">
    <w:abstractNumId w:val="2"/>
  </w:num>
  <w:num w:numId="12" w16cid:durableId="1446999999">
    <w:abstractNumId w:val="3"/>
  </w:num>
  <w:num w:numId="13" w16cid:durableId="316036159">
    <w:abstractNumId w:val="4"/>
  </w:num>
  <w:num w:numId="14" w16cid:durableId="809253438">
    <w:abstractNumId w:val="5"/>
  </w:num>
  <w:num w:numId="15" w16cid:durableId="1032069008">
    <w:abstractNumId w:val="0"/>
  </w:num>
  <w:num w:numId="16" w16cid:durableId="1007484951">
    <w:abstractNumId w:val="9"/>
  </w:num>
  <w:num w:numId="17" w16cid:durableId="8697979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197D"/>
    <w:rsid w:val="001660A2"/>
    <w:rsid w:val="001701CE"/>
    <w:rsid w:val="0017078B"/>
    <w:rsid w:val="001731A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173F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27ABE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213C2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2050</Characters>
  <Application>Microsoft Office Word</Application>
  <DocSecurity>0</DocSecurity>
  <Lines>85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2025-11-21T19:04:00Z</dcterms:created>
  <dcterms:modified xsi:type="dcterms:W3CDTF">2025-11-21T19:04:00Z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